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102616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75F18">
        <w:rPr>
          <w:rFonts w:ascii="Garamond" w:hAnsi="Garamond"/>
          <w:sz w:val="24"/>
          <w:szCs w:val="24"/>
        </w:rPr>
        <w:t>4</w:t>
      </w:r>
      <w:r w:rsidR="00975652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7AF73C0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75652" w:rsidRPr="00BF1CF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https://zakazky.zcu.cz/contract_display_6252.html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8C05B5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75F18">
        <w:rPr>
          <w:rFonts w:ascii="Garamond" w:hAnsi="Garamond" w:cs="Arial"/>
          <w:sz w:val="22"/>
          <w:szCs w:val="22"/>
        </w:rPr>
        <w:t>2</w:t>
      </w:r>
      <w:r w:rsidR="00975652">
        <w:rPr>
          <w:rFonts w:ascii="Garamond" w:hAnsi="Garamond" w:cs="Arial"/>
          <w:sz w:val="22"/>
          <w:szCs w:val="22"/>
        </w:rPr>
        <w:t>7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C4401F">
        <w:rPr>
          <w:rFonts w:ascii="Garamond" w:hAnsi="Garamond" w:cs="Arial"/>
          <w:sz w:val="22"/>
          <w:szCs w:val="22"/>
        </w:rPr>
        <w:t>9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D65DF" w14:textId="77777777" w:rsidR="0097226A" w:rsidRDefault="0097226A" w:rsidP="00795AAC">
      <w:r>
        <w:separator/>
      </w:r>
    </w:p>
  </w:endnote>
  <w:endnote w:type="continuationSeparator" w:id="0">
    <w:p w14:paraId="2BEB7BB0" w14:textId="77777777" w:rsidR="0097226A" w:rsidRDefault="0097226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E67FE" w14:textId="77777777" w:rsidR="0097226A" w:rsidRDefault="0097226A" w:rsidP="00795AAC">
      <w:r>
        <w:separator/>
      </w:r>
    </w:p>
  </w:footnote>
  <w:footnote w:type="continuationSeparator" w:id="0">
    <w:p w14:paraId="5F542858" w14:textId="77777777" w:rsidR="0097226A" w:rsidRDefault="0097226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5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AF2HCjBlNkM3z9M6oRWbrueW5c4z6AepD/Dgs4+zp4M=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QUBKPTdPhsND5orBMNGuTwOeIGJEYaNlRHdg5i8TL0w=</DigestValue>
    </Reference>
  </SignedInfo>
  <SignatureValue>iRsM2cdy8rEZS58PLHohZ6hCzXEbMae29ZzUN1D3Q+rrEfEghVLml4oh5+kXtoQDzULmln3HcxkK
8wtOIpnqL0zouT/YNQJZbY1x9pSN/HdGCmJNKlHGazhExm4+at6bPqjKbaRSjSId0g0NnGapfssJ
A+jawmXpce/t57dLnBBam+09aquUCTNHy6hIZ8GiPrp1N0d6G6dfufCCViW4hH22NYq2q6kw5b5z
r4ZC4/DqLXUs4lclhTWyv882fD/YCPL52bD/a9DE4/gcLjAhpsuoD5xRvpwoSHXeEVYRtTeUxlSX
v6RPsmiSBT/WKUPzzyjYASjwUqPXf1cvkQCz5Q==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0vejlkjSZ04O75wUqc8kWMyMv7Gk2aQBZF9NzSFAi3Q=</DigestValue>
      </Reference>
      <Reference URI="/word/document.xml?ContentType=application/vnd.openxmlformats-officedocument.wordprocessingml.document.main+xml">
        <DigestMethod Algorithm="http://www.w3.org/2001/04/xmlenc#sha256"/>
        <DigestValue>VqzVKd90VnsfiTX+vmzX4i4+OnVXR8UMzPVMT2ZP2Io=</DigestValue>
      </Reference>
      <Reference URI="/word/endnotes.xml?ContentType=application/vnd.openxmlformats-officedocument.wordprocessingml.endnotes+xml">
        <DigestMethod Algorithm="http://www.w3.org/2001/04/xmlenc#sha256"/>
        <DigestValue>YWwSvJMqtxqKeVkbQdWSZQl/uUti+0dhIbLmFz51D8w=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dbF9D+XeRDmcy6Ukb2tetc1u1kroUhHYsU9SkvUt9sM=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dEtPsKauetxcLeGpZThy1S5ZBjmUAKltf8786t7A704=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2023-09-13T06:08:18Z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2023-09-13T06:08:18Z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97</cp:revision>
  <cp:lastPrinted>2018-08-08T13:48:00Z</cp:lastPrinted>
  <dcterms:created xsi:type="dcterms:W3CDTF">2021-09-20T07:59:00Z</dcterms:created>
  <dcterms:modified xsi:type="dcterms:W3CDTF">2023-09-13T06:08:00Z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